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304776">
      <w:pPr>
        <w:rPr>
          <w:rFonts w:ascii="Arial" w:hAnsi="Arial" w:cs="Arial"/>
        </w:rPr>
      </w:pPr>
      <w:r>
        <w:rPr>
          <w:rFonts w:ascii="Arial" w:hAnsi="Arial" w:cs="Arial"/>
        </w:rPr>
        <w:t>Wednesday</w:t>
      </w:r>
      <w:r w:rsidR="00170CC3">
        <w:rPr>
          <w:rFonts w:ascii="Arial" w:hAnsi="Arial" w:cs="Arial"/>
        </w:rPr>
        <w:t xml:space="preserve"> </w:t>
      </w:r>
      <w:r w:rsidR="00517AFE">
        <w:rPr>
          <w:rFonts w:ascii="Arial" w:hAnsi="Arial" w:cs="Arial"/>
        </w:rPr>
        <w:t>Sept.</w:t>
      </w:r>
      <w:r w:rsidR="00607C0C">
        <w:rPr>
          <w:rFonts w:ascii="Arial" w:hAnsi="Arial" w:cs="Arial"/>
        </w:rPr>
        <w:t xml:space="preserve"> </w:t>
      </w:r>
      <w:proofErr w:type="gramStart"/>
      <w:r w:rsidR="00321C8E">
        <w:rPr>
          <w:rFonts w:ascii="Arial" w:hAnsi="Arial" w:cs="Arial"/>
        </w:rPr>
        <w:t>2</w:t>
      </w:r>
      <w:r>
        <w:rPr>
          <w:rFonts w:ascii="Arial" w:hAnsi="Arial" w:cs="Arial"/>
        </w:rPr>
        <w:t>8</w:t>
      </w:r>
      <w:r w:rsidR="00D8761C">
        <w:rPr>
          <w:rFonts w:ascii="Arial" w:hAnsi="Arial" w:cs="Arial"/>
        </w:rPr>
        <w:t>th</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rsidR="00321C8E" w:rsidRDefault="00321C8E" w:rsidP="00607C0C">
      <w:pPr>
        <w:widowControl w:val="0"/>
        <w:autoSpaceDE w:val="0"/>
        <w:autoSpaceDN w:val="0"/>
        <w:adjustRightInd w:val="0"/>
        <w:rPr>
          <w:rFonts w:ascii="Arial" w:hAnsi="Arial" w:cs="Arial"/>
          <w:color w:val="3F3F3F"/>
        </w:rPr>
      </w:pPr>
    </w:p>
    <w:p w:rsidR="00D8761C" w:rsidRDefault="00304776"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Take their unit exam over cells</w:t>
      </w:r>
    </w:p>
    <w:p w:rsidR="00304776" w:rsidRDefault="00304776" w:rsidP="00A04FD3">
      <w:pPr>
        <w:widowControl w:val="0"/>
        <w:tabs>
          <w:tab w:val="left" w:pos="220"/>
          <w:tab w:val="left" w:pos="720"/>
        </w:tabs>
        <w:autoSpaceDE w:val="0"/>
        <w:autoSpaceDN w:val="0"/>
        <w:adjustRightInd w:val="0"/>
        <w:rPr>
          <w:rFonts w:ascii="Arial" w:hAnsi="Arial" w:cs="Arial"/>
          <w:color w:val="3F3F3F"/>
        </w:rPr>
      </w:pPr>
    </w:p>
    <w:p w:rsidR="00304776" w:rsidRDefault="00304776" w:rsidP="00A04FD3">
      <w:pPr>
        <w:widowControl w:val="0"/>
        <w:tabs>
          <w:tab w:val="left" w:pos="220"/>
          <w:tab w:val="left" w:pos="720"/>
        </w:tabs>
        <w:autoSpaceDE w:val="0"/>
        <w:autoSpaceDN w:val="0"/>
        <w:adjustRightInd w:val="0"/>
        <w:rPr>
          <w:rFonts w:ascii="Arial" w:hAnsi="Arial" w:cs="Arial"/>
          <w:color w:val="3F3F3F"/>
          <w:u w:val="single"/>
        </w:rPr>
      </w:pPr>
    </w:p>
    <w:p w:rsidR="00B42CD4" w:rsidRDefault="008B3745" w:rsidP="000E59A5">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304776">
        <w:rPr>
          <w:rFonts w:ascii="Arial" w:hAnsi="Arial" w:cs="Arial"/>
          <w:color w:val="3F3F3F"/>
        </w:rPr>
        <w:t>Just ask students how they feel about the exam</w:t>
      </w:r>
      <w:bookmarkStart w:id="0" w:name="_GoBack"/>
      <w:bookmarkEnd w:id="0"/>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0D0082"/>
    <w:rsid w:val="000E59A5"/>
    <w:rsid w:val="00170CC3"/>
    <w:rsid w:val="001C3F69"/>
    <w:rsid w:val="002062F9"/>
    <w:rsid w:val="002C28B1"/>
    <w:rsid w:val="002E3B40"/>
    <w:rsid w:val="00304776"/>
    <w:rsid w:val="00321C8E"/>
    <w:rsid w:val="00362C5C"/>
    <w:rsid w:val="003B0ABC"/>
    <w:rsid w:val="00517AFE"/>
    <w:rsid w:val="00564503"/>
    <w:rsid w:val="00607C0C"/>
    <w:rsid w:val="00653C69"/>
    <w:rsid w:val="00792EC4"/>
    <w:rsid w:val="007C354E"/>
    <w:rsid w:val="007C4672"/>
    <w:rsid w:val="0084218E"/>
    <w:rsid w:val="0088042C"/>
    <w:rsid w:val="008B3745"/>
    <w:rsid w:val="009D1489"/>
    <w:rsid w:val="00A04FD3"/>
    <w:rsid w:val="00A11058"/>
    <w:rsid w:val="00A4370A"/>
    <w:rsid w:val="00B42CD4"/>
    <w:rsid w:val="00C44DB7"/>
    <w:rsid w:val="00C5297D"/>
    <w:rsid w:val="00CB02E7"/>
    <w:rsid w:val="00CD306D"/>
    <w:rsid w:val="00D8761C"/>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579</Words>
  <Characters>3306</Characters>
  <Application>Microsoft Macintosh Word</Application>
  <DocSecurity>0</DocSecurity>
  <Lines>27</Lines>
  <Paragraphs>7</Paragraphs>
  <ScaleCrop>false</ScaleCrop>
  <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2011-08-29T00:11:00Z</dcterms:created>
  <dcterms:modified xsi:type="dcterms:W3CDTF">2011-08-29T00:11:00Z</dcterms:modified>
</cp:coreProperties>
</file>